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2" w:type="dxa"/>
        <w:tblInd w:w="-68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2303"/>
        <w:gridCol w:w="2303"/>
        <w:gridCol w:w="1418"/>
        <w:gridCol w:w="1984"/>
        <w:gridCol w:w="1204"/>
        <w:gridCol w:w="10"/>
      </w:tblGrid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076A7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1. Course title:</w:t>
            </w:r>
            <w:r w:rsidRPr="004E203A">
              <w:rPr>
                <w:lang w:val="en-GB"/>
              </w:rPr>
              <w:t xml:space="preserve"> </w:t>
            </w:r>
            <w:r>
              <w:t>Organic Chemistry 1 laboratory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417D92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3. Type (lecture, practice etc.):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laboratory practice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AD7EC4">
            <w:pPr>
              <w:pStyle w:val="Header"/>
              <w:tabs>
                <w:tab w:val="clear" w:pos="4536"/>
                <w:tab w:val="clear" w:pos="9072"/>
              </w:tabs>
              <w:rPr>
                <w:rStyle w:val="Szvegtrzs2Char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>4. Contact hours: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</w:t>
            </w:r>
            <w:r>
              <w:rPr>
                <w:rStyle w:val="Szvegtrzs2Char"/>
                <w:b w:val="0"/>
                <w:bCs w:val="0"/>
                <w:lang w:val="en-GB" w:eastAsia="zh-CN"/>
              </w:rPr>
              <w:t>4</w:t>
            </w:r>
            <w:r w:rsidRPr="004E203A">
              <w:rPr>
                <w:rStyle w:val="Szvegtrzs2Char"/>
                <w:b w:val="0"/>
                <w:bCs w:val="0"/>
                <w:lang w:val="en-GB" w:eastAsia="zh-CN"/>
              </w:rPr>
              <w:t xml:space="preserve">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AD7EC4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5. Number of credits (ECTS):</w:t>
            </w:r>
            <w:r w:rsidRPr="004E203A">
              <w:rPr>
                <w:lang w:val="en-GB"/>
              </w:rPr>
              <w:t xml:space="preserve"> </w:t>
            </w:r>
            <w:r>
              <w:rPr>
                <w:lang w:val="en-GB"/>
              </w:rPr>
              <w:t>5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CF" w:rsidRPr="004E203A" w:rsidRDefault="00F338CF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F338CF" w:rsidRPr="004E203A" w:rsidRDefault="00F338CF" w:rsidP="00076A7F">
            <w:pPr>
              <w:pStyle w:val="Header"/>
              <w:rPr>
                <w:lang w:val="en-GB"/>
              </w:rPr>
            </w:pPr>
            <w:r>
              <w:rPr>
                <w:lang w:val="en-GB"/>
              </w:rPr>
              <w:t xml:space="preserve">Organic Chemistry 1 lecture and </w:t>
            </w:r>
            <w:r w:rsidRPr="003D3424">
              <w:rPr>
                <w:lang w:val="en-GB"/>
              </w:rPr>
              <w:t>General and inorganic</w:t>
            </w:r>
            <w:r w:rsidRPr="0081096C">
              <w:rPr>
                <w:lang w:val="en-GB"/>
              </w:rPr>
              <w:t xml:space="preserve"> chemistry </w:t>
            </w:r>
            <w:r>
              <w:rPr>
                <w:lang w:val="en-GB"/>
              </w:rPr>
              <w:t xml:space="preserve">laboratory course I. </w:t>
            </w:r>
            <w:r w:rsidRPr="0081096C">
              <w:rPr>
                <w:lang w:val="en-GB"/>
              </w:rPr>
              <w:t>absolved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076A7F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bookmarkStart w:id="0" w:name="__Fieldmark__46_1016521800"/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8. Limit for participants:</w:t>
            </w:r>
            <w:r>
              <w:rPr>
                <w:lang w:val="en-GB"/>
              </w:rPr>
              <w:t xml:space="preserve"> 16 students in a group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F338CF" w:rsidRPr="004E203A" w:rsidRDefault="00F338CF" w:rsidP="00801958">
            <w:pPr>
              <w:pStyle w:val="Header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 xml:space="preserve"> Dr. Cecília Sár</w:t>
            </w:r>
            <w:r w:rsidRPr="004E203A">
              <w:rPr>
                <w:lang w:val="en-GB"/>
              </w:rPr>
              <w:t xml:space="preserve"> PhD (Faculty of </w:t>
            </w:r>
            <w:r>
              <w:rPr>
                <w:lang w:val="en-GB"/>
              </w:rPr>
              <w:t>Medicine</w:t>
            </w:r>
            <w:r w:rsidRPr="004E203A">
              <w:rPr>
                <w:lang w:val="en-GB"/>
              </w:rPr>
              <w:t xml:space="preserve">, Institute of </w:t>
            </w:r>
            <w:r>
              <w:rPr>
                <w:lang w:val="en-GB"/>
              </w:rPr>
              <w:t>Organic and Medicinal Chemistry</w:t>
            </w:r>
            <w:r w:rsidRPr="004E203A">
              <w:rPr>
                <w:lang w:val="en-GB"/>
              </w:rPr>
              <w:t xml:space="preserve">) 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Header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Dr. Tamás Kálai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Pr="004E203A">
              <w:rPr>
                <w:lang w:val="en-GB"/>
              </w:rPr>
              <w:t xml:space="preserve"> %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Header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pStyle w:val="Header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bookmarkStart w:id="3" w:name="_GoBack"/>
            <w:bookmarkEnd w:id="3"/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12. Language: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English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CF" w:rsidRPr="004E203A" w:rsidRDefault="00F338CF" w:rsidP="005D172A">
            <w:pPr>
              <w:pStyle w:val="Szvegtrzs21"/>
              <w:rPr>
                <w:b w:val="0"/>
                <w:bCs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F338CF" w:rsidRPr="004E203A" w:rsidRDefault="00F338CF" w:rsidP="005D172A">
            <w:pPr>
              <w:autoSpaceDE/>
              <w:rPr>
                <w:b/>
                <w:bCs/>
                <w:lang w:val="en-GB"/>
              </w:rPr>
            </w:pPr>
            <w:r w:rsidRPr="0081096C">
              <w:rPr>
                <w:lang w:val="en-GB"/>
              </w:rPr>
              <w:t xml:space="preserve">The objective </w:t>
            </w:r>
            <w:r>
              <w:rPr>
                <w:lang w:val="en-GB"/>
              </w:rPr>
              <w:t>of laboratory practise is to introduce students to the main organic chemical experimental. They examine the specific reactions and characteristics of functional groups</w:t>
            </w:r>
            <w:r w:rsidRPr="0081096C">
              <w:rPr>
                <w:lang w:val="en-GB"/>
              </w:rPr>
              <w:t>.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CF" w:rsidRDefault="00F338CF" w:rsidP="005D172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F338CF" w:rsidRPr="00D3030E" w:rsidRDefault="00F338CF" w:rsidP="005D172A">
            <w:pPr>
              <w:rPr>
                <w:color w:val="000000"/>
                <w:lang w:val="en-GB"/>
              </w:rPr>
            </w:pPr>
            <w:r>
              <w:rPr>
                <w:lang w:val="en-GB"/>
              </w:rPr>
              <w:t xml:space="preserve">week 1: </w:t>
            </w:r>
            <w:r>
              <w:rPr>
                <w:color w:val="000000"/>
                <w:lang w:val="en-GB"/>
              </w:rPr>
              <w:t>General instructions for work in the laboratory, safety precautions; Introduction to use of common laboratory apparatus</w:t>
            </w:r>
            <w:r w:rsidRPr="00D3030E">
              <w:rPr>
                <w:color w:val="000000"/>
                <w:lang w:val="en-GB"/>
              </w:rPr>
              <w:t xml:space="preserve">. </w:t>
            </w:r>
            <w:r>
              <w:rPr>
                <w:color w:val="000000"/>
                <w:lang w:val="en-GB"/>
              </w:rPr>
              <w:t>Characteristic reactions of alkanes, alkenes and alkynes.</w:t>
            </w:r>
          </w:p>
          <w:p w:rsidR="00F338CF" w:rsidRPr="00D3030E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2: Basic laboratory operations I.: Synthesis of a</w:t>
            </w:r>
            <w:r w:rsidRPr="00D3030E">
              <w:rPr>
                <w:color w:val="000000"/>
                <w:lang w:val="en-GB"/>
              </w:rPr>
              <w:t>cetanilid</w:t>
            </w:r>
            <w:r>
              <w:rPr>
                <w:color w:val="000000"/>
                <w:lang w:val="en-GB"/>
              </w:rPr>
              <w:t>e</w:t>
            </w:r>
            <w:r w:rsidRPr="00D3030E">
              <w:rPr>
                <w:color w:val="000000"/>
                <w:lang w:val="en-GB"/>
              </w:rPr>
              <w:t xml:space="preserve"> (</w:t>
            </w:r>
            <w:r>
              <w:rPr>
                <w:color w:val="000000"/>
                <w:lang w:val="en-GB"/>
              </w:rPr>
              <w:t>heating, cooling, stirring, filtration with vacuum, crystallisation, determination of the melting point</w:t>
            </w:r>
            <w:r w:rsidRPr="00D3030E">
              <w:rPr>
                <w:color w:val="000000"/>
                <w:lang w:val="en-GB"/>
              </w:rPr>
              <w:t>).</w:t>
            </w:r>
            <w:r>
              <w:rPr>
                <w:color w:val="000000"/>
                <w:lang w:val="en-GB"/>
              </w:rPr>
              <w:t xml:space="preserve"> Characteristic tube reactions of aromatic hydrocarbons.</w:t>
            </w:r>
          </w:p>
          <w:p w:rsidR="00F338CF" w:rsidRPr="00D3030E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week 3: Basic laboratory operations II.: Synthesis of </w:t>
            </w:r>
            <w:r w:rsidRPr="00D3030E">
              <w:rPr>
                <w:color w:val="000000"/>
                <w:lang w:val="en-GB"/>
              </w:rPr>
              <w:t>ter</w:t>
            </w:r>
            <w:r>
              <w:rPr>
                <w:color w:val="000000"/>
                <w:lang w:val="en-GB"/>
              </w:rPr>
              <w:t>t</w:t>
            </w:r>
            <w:r w:rsidRPr="00D3030E">
              <w:rPr>
                <w:color w:val="000000"/>
                <w:lang w:val="en-GB"/>
              </w:rPr>
              <w:t>-</w:t>
            </w:r>
            <w:r>
              <w:rPr>
                <w:color w:val="000000"/>
                <w:lang w:val="en-GB"/>
              </w:rPr>
              <w:t>b</w:t>
            </w:r>
            <w:r w:rsidRPr="00D3030E">
              <w:rPr>
                <w:color w:val="000000"/>
                <w:lang w:val="en-GB"/>
              </w:rPr>
              <w:t>ut</w:t>
            </w:r>
            <w:r>
              <w:rPr>
                <w:color w:val="000000"/>
                <w:lang w:val="en-GB"/>
              </w:rPr>
              <w:t>y</w:t>
            </w:r>
            <w:r w:rsidRPr="00D3030E">
              <w:rPr>
                <w:color w:val="000000"/>
                <w:lang w:val="en-GB"/>
              </w:rPr>
              <w:t>l-</w:t>
            </w:r>
            <w:r>
              <w:rPr>
                <w:color w:val="000000"/>
                <w:lang w:val="en-GB"/>
              </w:rPr>
              <w:t>ch</w:t>
            </w:r>
            <w:r w:rsidRPr="00D3030E">
              <w:rPr>
                <w:color w:val="000000"/>
                <w:lang w:val="en-GB"/>
              </w:rPr>
              <w:t>lorid</w:t>
            </w:r>
            <w:r>
              <w:rPr>
                <w:color w:val="000000"/>
                <w:lang w:val="en-GB"/>
              </w:rPr>
              <w:t>e</w:t>
            </w:r>
            <w:r w:rsidRPr="00D3030E">
              <w:rPr>
                <w:color w:val="000000"/>
                <w:lang w:val="en-GB"/>
              </w:rPr>
              <w:t xml:space="preserve"> (extrac</w:t>
            </w:r>
            <w:r>
              <w:rPr>
                <w:color w:val="000000"/>
                <w:lang w:val="en-GB"/>
              </w:rPr>
              <w:t>t</w:t>
            </w:r>
            <w:r w:rsidRPr="00D3030E">
              <w:rPr>
                <w:color w:val="000000"/>
                <w:lang w:val="en-GB"/>
              </w:rPr>
              <w:t>i</w:t>
            </w:r>
            <w:r>
              <w:rPr>
                <w:color w:val="000000"/>
                <w:lang w:val="en-GB"/>
              </w:rPr>
              <w:t>on</w:t>
            </w:r>
            <w:r w:rsidRPr="00D3030E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drying</w:t>
            </w:r>
            <w:r w:rsidRPr="00D3030E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filtration</w:t>
            </w:r>
            <w:r w:rsidRPr="00D3030E">
              <w:rPr>
                <w:color w:val="000000"/>
                <w:lang w:val="en-GB"/>
              </w:rPr>
              <w:t>, d</w:t>
            </w:r>
            <w:r>
              <w:rPr>
                <w:color w:val="000000"/>
                <w:lang w:val="en-GB"/>
              </w:rPr>
              <w:t>i</w:t>
            </w:r>
            <w:r w:rsidRPr="00D3030E">
              <w:rPr>
                <w:color w:val="000000"/>
                <w:lang w:val="en-GB"/>
              </w:rPr>
              <w:t>still</w:t>
            </w:r>
            <w:r>
              <w:rPr>
                <w:color w:val="000000"/>
                <w:lang w:val="en-GB"/>
              </w:rPr>
              <w:t>ation</w:t>
            </w:r>
            <w:r w:rsidRPr="00D3030E">
              <w:rPr>
                <w:color w:val="000000"/>
                <w:lang w:val="en-GB"/>
              </w:rPr>
              <w:t xml:space="preserve">, </w:t>
            </w:r>
            <w:r>
              <w:rPr>
                <w:color w:val="000000"/>
                <w:lang w:val="en-GB"/>
              </w:rPr>
              <w:t>determination of the boiling point</w:t>
            </w:r>
            <w:r w:rsidRPr="00D3030E">
              <w:rPr>
                <w:color w:val="000000"/>
                <w:lang w:val="en-GB"/>
              </w:rPr>
              <w:t>)</w:t>
            </w:r>
            <w:r>
              <w:rPr>
                <w:color w:val="000000"/>
                <w:lang w:val="en-GB"/>
              </w:rPr>
              <w:t>; Separation of dies with column chromatography; Identification of 1</w:t>
            </w:r>
            <w:r w:rsidRPr="002B4149">
              <w:rPr>
                <w:color w:val="000000"/>
                <w:vertAlign w:val="superscript"/>
                <w:lang w:val="en-GB"/>
              </w:rPr>
              <w:t>st</w:t>
            </w:r>
            <w:r>
              <w:rPr>
                <w:color w:val="000000"/>
                <w:lang w:val="en-GB"/>
              </w:rPr>
              <w:t xml:space="preserve"> unknown compound.</w:t>
            </w:r>
          </w:p>
          <w:p w:rsidR="00F338CF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4: Synthesis of n-butyl bromide; Characteristic tube reactions of alkyl halides.</w:t>
            </w:r>
          </w:p>
          <w:p w:rsidR="00F338CF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5: 1</w:t>
            </w:r>
            <w:r w:rsidRPr="001B7DA0">
              <w:rPr>
                <w:color w:val="000000"/>
                <w:vertAlign w:val="superscript"/>
                <w:lang w:val="en-GB"/>
              </w:rPr>
              <w:t>st</w:t>
            </w:r>
            <w:r>
              <w:rPr>
                <w:color w:val="000000"/>
                <w:lang w:val="en-GB"/>
              </w:rPr>
              <w:t xml:space="preserve"> Written test; Synthesis of p-bromo-acetanilide.</w:t>
            </w:r>
          </w:p>
          <w:p w:rsidR="00F338CF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6: Characteristic tube reactions of alcohols, phenols and ethers. Preparation of nitrobenzene.</w:t>
            </w:r>
          </w:p>
          <w:p w:rsidR="00F338CF" w:rsidRPr="00D3030E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7: Synthesis of m-dinitrobenzene; Identification of 2</w:t>
            </w:r>
            <w:r w:rsidRPr="001B7DA0">
              <w:rPr>
                <w:color w:val="000000"/>
                <w:vertAlign w:val="superscript"/>
                <w:lang w:val="en-GB"/>
              </w:rPr>
              <w:t>nd</w:t>
            </w:r>
            <w:r>
              <w:rPr>
                <w:color w:val="000000"/>
                <w:lang w:val="en-GB"/>
              </w:rPr>
              <w:t xml:space="preserve"> unknown compound; Characteristic reactions of amines.</w:t>
            </w:r>
          </w:p>
          <w:p w:rsidR="00F338CF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8: Preparation of anthranilic acid; 2</w:t>
            </w:r>
            <w:r w:rsidRPr="001B7DA0">
              <w:rPr>
                <w:color w:val="000000"/>
                <w:vertAlign w:val="superscript"/>
                <w:lang w:val="en-GB"/>
              </w:rPr>
              <w:t>nd</w:t>
            </w:r>
            <w:r>
              <w:rPr>
                <w:color w:val="000000"/>
                <w:lang w:val="en-GB"/>
              </w:rPr>
              <w:t xml:space="preserve"> written test.</w:t>
            </w:r>
          </w:p>
          <w:p w:rsidR="00F338CF" w:rsidRDefault="00F338CF" w:rsidP="005D172A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week 9: Isolation of piperine, synthesis of 4-nitro-acetanilide; Basic laboratory operations III.: infrared and ultraviolet spectroscopy, thin layer chromatography.</w:t>
            </w:r>
          </w:p>
          <w:p w:rsidR="00F338CF" w:rsidRPr="00B47D92" w:rsidRDefault="00F338CF" w:rsidP="005D172A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 xml:space="preserve">week 10: </w:t>
            </w:r>
            <w:r w:rsidRPr="00B47D92">
              <w:rPr>
                <w:lang w:val="en-GB"/>
              </w:rPr>
              <w:t>Preparation of Janovsky-complex and 3-</w:t>
            </w:r>
            <w:r>
              <w:rPr>
                <w:lang w:val="en-GB"/>
              </w:rPr>
              <w:t xml:space="preserve">nitroaniline; </w:t>
            </w:r>
            <w:r>
              <w:rPr>
                <w:color w:val="000000"/>
                <w:lang w:val="en-GB"/>
              </w:rPr>
              <w:t>Identification of 3</w:t>
            </w:r>
            <w:r w:rsidRPr="00B47D92">
              <w:rPr>
                <w:color w:val="000000"/>
                <w:vertAlign w:val="superscript"/>
                <w:lang w:val="en-GB"/>
              </w:rPr>
              <w:t>rd</w:t>
            </w:r>
            <w:r>
              <w:rPr>
                <w:color w:val="000000"/>
                <w:lang w:val="en-GB"/>
              </w:rPr>
              <w:t xml:space="preserve"> unknown compound.</w:t>
            </w:r>
          </w:p>
          <w:p w:rsidR="00F338CF" w:rsidRPr="00B47D92" w:rsidRDefault="00F338CF" w:rsidP="005D172A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 xml:space="preserve">week 11: </w:t>
            </w:r>
            <w:r w:rsidRPr="00B47D92">
              <w:rPr>
                <w:lang w:val="en-GB"/>
              </w:rPr>
              <w:t>Synthesis of 4-bromoaniline and 3-</w:t>
            </w:r>
            <w:r>
              <w:rPr>
                <w:lang w:val="en-GB"/>
              </w:rPr>
              <w:t>nitrobenzaldehyde.</w:t>
            </w:r>
          </w:p>
          <w:p w:rsidR="00F338CF" w:rsidRDefault="00F338CF" w:rsidP="005D172A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>week 12: 3</w:t>
            </w:r>
            <w:r w:rsidRPr="00B47D92">
              <w:rPr>
                <w:vertAlign w:val="superscript"/>
                <w:lang w:val="en-GB"/>
              </w:rPr>
              <w:t>rd</w:t>
            </w:r>
            <w:r>
              <w:rPr>
                <w:lang w:val="en-GB"/>
              </w:rPr>
              <w:t xml:space="preserve"> written test; Synthesis of phenylhydroxylamine.</w:t>
            </w:r>
          </w:p>
          <w:p w:rsidR="00F338CF" w:rsidRPr="004E203A" w:rsidRDefault="00F338CF" w:rsidP="005D172A">
            <w:pPr>
              <w:ind w:left="284" w:hanging="284"/>
              <w:rPr>
                <w:lang w:val="en-GB"/>
              </w:rPr>
            </w:pPr>
            <w:r>
              <w:rPr>
                <w:lang w:val="en-GB"/>
              </w:rPr>
              <w:t>week 13: Evaluation</w:t>
            </w:r>
            <w:r w:rsidRPr="00B47D92">
              <w:rPr>
                <w:lang w:val="en-GB"/>
              </w:rPr>
              <w:t>.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rPr>
                <w:lang w:val="en-GB"/>
              </w:rPr>
            </w:pPr>
            <w:r w:rsidRPr="004E203A">
              <w:rPr>
                <w:rStyle w:val="Szvegtrzs2Char"/>
                <w:lang w:val="en-GB" w:eastAsia="zh-CN"/>
              </w:rPr>
              <w:t>15. Mid-semester works</w:t>
            </w:r>
          </w:p>
          <w:p w:rsidR="00F338CF" w:rsidRPr="004E203A" w:rsidRDefault="00F338CF" w:rsidP="005D172A">
            <w:pPr>
              <w:rPr>
                <w:lang w:val="en-GB"/>
              </w:rPr>
            </w:pPr>
            <w:r w:rsidRPr="000E467B">
              <w:rPr>
                <w:lang w:val="en-GB"/>
              </w:rPr>
              <w:t xml:space="preserve">During the semester students have to accomplish </w:t>
            </w:r>
            <w:r>
              <w:rPr>
                <w:lang w:val="en-GB"/>
              </w:rPr>
              <w:t>the preparative works and two</w:t>
            </w:r>
            <w:r w:rsidRPr="000E467B">
              <w:rPr>
                <w:lang w:val="en-GB"/>
              </w:rPr>
              <w:t xml:space="preserve"> written test</w:t>
            </w:r>
            <w:r>
              <w:rPr>
                <w:lang w:val="en-GB"/>
              </w:rPr>
              <w:t>s</w:t>
            </w:r>
            <w:r w:rsidRPr="000E467B">
              <w:rPr>
                <w:lang w:val="en-GB"/>
              </w:rPr>
              <w:t>. They have to document the experiments in their exercise book.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rPr>
                <w:rStyle w:val="Szvegtrzs2Char"/>
                <w:b w:val="0"/>
                <w:bCs w:val="0"/>
                <w:lang w:val="en-GB" w:eastAsia="zh-CN"/>
              </w:rPr>
            </w:pPr>
            <w:r w:rsidRPr="004E203A">
              <w:rPr>
                <w:rStyle w:val="Szvegtrzs2Char"/>
                <w:lang w:val="en-GB" w:eastAsia="zh-CN"/>
              </w:rPr>
              <w:t xml:space="preserve">16. Course requirements and grading </w:t>
            </w:r>
          </w:p>
          <w:p w:rsidR="00F338CF" w:rsidRPr="004E203A" w:rsidRDefault="00F338CF" w:rsidP="005D172A">
            <w:pPr>
              <w:rPr>
                <w:lang w:val="en-GB"/>
              </w:rPr>
            </w:pPr>
            <w:r>
              <w:rPr>
                <w:lang w:val="en-GB"/>
              </w:rPr>
              <w:t>Grading is based on the results of written test and the yield and purity of compounds prepared.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CF" w:rsidRPr="004E203A" w:rsidRDefault="00F338CF" w:rsidP="005D172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F338CF" w:rsidRPr="00183B89" w:rsidRDefault="00F338CF" w:rsidP="005D172A">
            <w:pPr>
              <w:rPr>
                <w:lang w:val="en-US"/>
              </w:rPr>
            </w:pPr>
            <w:r w:rsidRPr="00183B89">
              <w:rPr>
                <w:lang w:val="en-US"/>
              </w:rPr>
              <w:t>Balázs Bognár, Tamás Kálai and Cecília Sár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Organic Chemistry Laboratory Guide</w:t>
            </w:r>
            <w:r>
              <w:rPr>
                <w:lang w:val="en-US"/>
              </w:rPr>
              <w:t xml:space="preserve"> </w:t>
            </w:r>
            <w:r w:rsidRPr="00183B89">
              <w:rPr>
                <w:lang w:val="en-US"/>
              </w:rPr>
              <w:t>for English speaking students majoring in chemistry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Department of Organic and Medicinal Chemistry</w:t>
            </w:r>
            <w:r>
              <w:rPr>
                <w:lang w:val="en-US"/>
              </w:rPr>
              <w:t xml:space="preserve">, </w:t>
            </w:r>
            <w:r w:rsidRPr="00183B89">
              <w:rPr>
                <w:lang w:val="en-US"/>
              </w:rPr>
              <w:t>Medical Faculty, University of Pécs</w:t>
            </w:r>
          </w:p>
          <w:p w:rsidR="00F338CF" w:rsidRPr="00DE7BF1" w:rsidRDefault="00F338CF" w:rsidP="005D172A">
            <w:pPr>
              <w:rPr>
                <w:lang w:val="en-US"/>
              </w:rPr>
            </w:pPr>
            <w:r w:rsidRPr="00183B89">
              <w:rPr>
                <w:lang w:val="en-US"/>
              </w:rPr>
              <w:t>2014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8CF" w:rsidRDefault="00F338CF" w:rsidP="005D172A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F338CF" w:rsidRDefault="00F338CF" w:rsidP="005D172A">
            <w:r>
              <w:t>Pavia, D.L.; Lampman, G.M.; Kriz, G.S.; Engel, R.G. Introduction to Organic Laboratory Techniques, a Microscale Approach, 4th ed, Thomson Brooks/Cole, Belmont, 2007.</w:t>
            </w:r>
          </w:p>
          <w:p w:rsidR="00F338CF" w:rsidRDefault="00F338CF" w:rsidP="005D172A">
            <w:r>
              <w:t xml:space="preserve">Mayo, D. W.; Pike, R. M.; Trumper, P. K. Microscale Organic Laboratory, </w:t>
            </w:r>
            <w:r w:rsidRPr="00755AFE">
              <w:t>3</w:t>
            </w:r>
            <w:r w:rsidRPr="00755AFE">
              <w:rPr>
                <w:vertAlign w:val="superscript"/>
              </w:rPr>
              <w:t>rd</w:t>
            </w:r>
            <w:r>
              <w:t xml:space="preserve"> </w:t>
            </w:r>
            <w:r w:rsidRPr="00755AFE">
              <w:t>ed</w:t>
            </w:r>
            <w:r>
              <w:t>.,Wiley, New York, 1994.</w:t>
            </w:r>
          </w:p>
          <w:p w:rsidR="00F338CF" w:rsidRPr="00DE7BF1" w:rsidRDefault="00F338CF" w:rsidP="005D172A">
            <w:r>
              <w:t>Furniss, B. S.; Hannaford, A. J.; Smith, P. W. G.; Tatchell, A.R.L Textbook of Practical Organic Chemistry, 5</w:t>
            </w:r>
            <w:r>
              <w:rPr>
                <w:vertAlign w:val="superscript"/>
              </w:rPr>
              <w:t>th</w:t>
            </w:r>
            <w:r>
              <w:t xml:space="preserve"> ed., Longman, Essex, 1989.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38CF" w:rsidRPr="004E203A" w:rsidRDefault="00F338CF" w:rsidP="005D172A">
            <w:pPr>
              <w:rPr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38CF" w:rsidRPr="004E203A" w:rsidRDefault="00F338CF" w:rsidP="005D172A">
            <w:pPr>
              <w:jc w:val="center"/>
              <w:rPr>
                <w:b/>
                <w:bCs/>
                <w:lang w:val="en-GB"/>
              </w:rPr>
            </w:pPr>
            <w:r w:rsidRPr="004E203A">
              <w:rPr>
                <w:lang w:val="en-GB"/>
              </w:rPr>
              <w:t xml:space="preserve">13 </w:t>
            </w:r>
            <w:r>
              <w:rPr>
                <w:lang w:val="en-GB"/>
              </w:rPr>
              <w:t>April</w:t>
            </w:r>
            <w:r w:rsidRPr="004E203A">
              <w:rPr>
                <w:lang w:val="en-GB"/>
              </w:rPr>
              <w:t>, 20</w:t>
            </w:r>
            <w:r>
              <w:rPr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Dr. Cecília Sár</w:t>
            </w:r>
          </w:p>
          <w:p w:rsidR="00F338CF" w:rsidRPr="004E203A" w:rsidRDefault="00F338CF" w:rsidP="005D172A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t>responsible teacher</w:t>
            </w: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sz w:val="2"/>
                <w:szCs w:val="2"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jc w:val="right"/>
              <w:rPr>
                <w:b/>
                <w:bCs/>
                <w:lang w:val="en-GB"/>
              </w:rPr>
            </w:pPr>
            <w:r w:rsidRPr="004E203A">
              <w:rPr>
                <w:b/>
                <w:bCs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lang w:val="en-GB"/>
              </w:rPr>
            </w:pPr>
          </w:p>
        </w:tc>
      </w:tr>
      <w:tr w:rsidR="00F338CF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38CF" w:rsidRPr="004E203A" w:rsidRDefault="00F338CF" w:rsidP="005D172A">
            <w:pPr>
              <w:jc w:val="center"/>
              <w:rPr>
                <w:lang w:val="en-GB"/>
              </w:rPr>
            </w:pPr>
            <w:r w:rsidRPr="004E203A">
              <w:rPr>
                <w:lang w:val="en-GB"/>
              </w:rPr>
              <w:br/>
            </w:r>
            <w:r>
              <w:rPr>
                <w:lang w:val="en-GB"/>
              </w:rPr>
              <w:t>program supervisor</w:t>
            </w:r>
            <w:r w:rsidRPr="004E203A">
              <w:rPr>
                <w:lang w:val="en-GB"/>
              </w:rPr>
              <w:t xml:space="preserve"> </w:t>
            </w:r>
          </w:p>
        </w:tc>
      </w:tr>
    </w:tbl>
    <w:p w:rsidR="00F338CF" w:rsidRPr="004E203A" w:rsidRDefault="00F338CF">
      <w:pPr>
        <w:rPr>
          <w:lang w:val="en-GB"/>
        </w:rPr>
      </w:pPr>
    </w:p>
    <w:sectPr w:rsidR="00F338CF" w:rsidRPr="004E203A" w:rsidSect="00F7010B">
      <w:headerReference w:type="default" r:id="rId7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8CF" w:rsidRDefault="00F338CF">
      <w:r>
        <w:separator/>
      </w:r>
    </w:p>
  </w:endnote>
  <w:endnote w:type="continuationSeparator" w:id="0">
    <w:p w:rsidR="00F338CF" w:rsidRDefault="00F3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?l?r SVb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8CF" w:rsidRDefault="00F338CF">
      <w:r>
        <w:separator/>
      </w:r>
    </w:p>
  </w:footnote>
  <w:footnote w:type="continuationSeparator" w:id="0">
    <w:p w:rsidR="00F338CF" w:rsidRDefault="00F33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70" w:type="dxa"/>
        <w:right w:w="70" w:type="dxa"/>
      </w:tblCellMar>
      <w:tblLook w:val="0000"/>
    </w:tblPr>
    <w:tblGrid>
      <w:gridCol w:w="2622"/>
      <w:gridCol w:w="3969"/>
      <w:gridCol w:w="2651"/>
    </w:tblGrid>
    <w:tr w:rsidR="00F338CF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 w:rsidR="00F338CF" w:rsidRDefault="00F338CF">
          <w:pPr>
            <w:pStyle w:val="Heading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vAlign w:val="center"/>
        </w:tcPr>
        <w:p w:rsidR="00F338CF" w:rsidRDefault="00F338CF">
          <w:pPr>
            <w:pStyle w:val="cm"/>
            <w:spacing w:line="240" w:lineRule="auto"/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 w:rsidR="00F338CF" w:rsidRDefault="00F338CF">
          <w:pPr>
            <w:jc w:val="right"/>
          </w:pPr>
          <w:r>
            <w:t xml:space="preserve">Page: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t>/2</w:t>
          </w:r>
        </w:p>
      </w:tc>
    </w:tr>
  </w:tbl>
  <w:p w:rsidR="00F338CF" w:rsidRDefault="00F338CF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Heading1"/>
      <w:lvlText w:val="Week %1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4D6"/>
    <w:rsid w:val="000100F4"/>
    <w:rsid w:val="00076A7F"/>
    <w:rsid w:val="000D0257"/>
    <w:rsid w:val="000E467B"/>
    <w:rsid w:val="001154D6"/>
    <w:rsid w:val="00157270"/>
    <w:rsid w:val="00183B89"/>
    <w:rsid w:val="001B7DA0"/>
    <w:rsid w:val="002B022E"/>
    <w:rsid w:val="002B4149"/>
    <w:rsid w:val="002B509A"/>
    <w:rsid w:val="0039526D"/>
    <w:rsid w:val="003A5EE4"/>
    <w:rsid w:val="003D3424"/>
    <w:rsid w:val="00417D92"/>
    <w:rsid w:val="004474C5"/>
    <w:rsid w:val="00450E2B"/>
    <w:rsid w:val="004B482C"/>
    <w:rsid w:val="004E203A"/>
    <w:rsid w:val="004F1654"/>
    <w:rsid w:val="00580334"/>
    <w:rsid w:val="005D172A"/>
    <w:rsid w:val="00666AA6"/>
    <w:rsid w:val="006965B3"/>
    <w:rsid w:val="006C7450"/>
    <w:rsid w:val="00711090"/>
    <w:rsid w:val="00755AFE"/>
    <w:rsid w:val="007C0487"/>
    <w:rsid w:val="007D6A24"/>
    <w:rsid w:val="007E6ABD"/>
    <w:rsid w:val="00801958"/>
    <w:rsid w:val="0081096C"/>
    <w:rsid w:val="00911DFC"/>
    <w:rsid w:val="00942880"/>
    <w:rsid w:val="00956E58"/>
    <w:rsid w:val="00962AF4"/>
    <w:rsid w:val="00A33E5D"/>
    <w:rsid w:val="00AD7EC4"/>
    <w:rsid w:val="00B32497"/>
    <w:rsid w:val="00B47D92"/>
    <w:rsid w:val="00C505A4"/>
    <w:rsid w:val="00CA665A"/>
    <w:rsid w:val="00D13032"/>
    <w:rsid w:val="00D3030E"/>
    <w:rsid w:val="00DE7BF1"/>
    <w:rsid w:val="00E26A17"/>
    <w:rsid w:val="00ED2E2C"/>
    <w:rsid w:val="00EF43CD"/>
    <w:rsid w:val="00F338CF"/>
    <w:rsid w:val="00F54431"/>
    <w:rsid w:val="00F62A4B"/>
    <w:rsid w:val="00F7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7010B"/>
    <w:pPr>
      <w:suppressAutoHyphens/>
      <w:autoSpaceDE w:val="0"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10B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010B"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010B"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 w:cs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010B"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010B"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010B"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 w:cs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010B"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 w:cs="Cambria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010B"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 w:cs="Cambria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010B"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7367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7367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367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367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367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7367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367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367"/>
    <w:rPr>
      <w:rFonts w:asciiTheme="minorHAnsi" w:eastAsiaTheme="minorEastAsia" w:hAnsiTheme="minorHAnsi" w:cstheme="minorBidi"/>
      <w:i/>
      <w:iCs/>
      <w:sz w:val="24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367"/>
    <w:rPr>
      <w:rFonts w:asciiTheme="majorHAnsi" w:eastAsiaTheme="majorEastAsia" w:hAnsiTheme="majorHAnsi" w:cstheme="majorBidi"/>
      <w:lang w:eastAsia="zh-CN"/>
    </w:rPr>
  </w:style>
  <w:style w:type="character" w:customStyle="1" w:styleId="WW8Num1z0">
    <w:name w:val="WW8Num1z0"/>
    <w:uiPriority w:val="99"/>
    <w:rsid w:val="00F7010B"/>
    <w:rPr>
      <w:rFonts w:ascii="Symbol" w:hAnsi="Symbol" w:cs="Symbol"/>
    </w:rPr>
  </w:style>
  <w:style w:type="character" w:customStyle="1" w:styleId="WW8Num2z0">
    <w:name w:val="WW8Num2z0"/>
    <w:uiPriority w:val="99"/>
    <w:rsid w:val="00F7010B"/>
    <w:rPr>
      <w:sz w:val="20"/>
      <w:szCs w:val="20"/>
    </w:rPr>
  </w:style>
  <w:style w:type="character" w:customStyle="1" w:styleId="WW8Num3z0">
    <w:name w:val="WW8Num3z0"/>
    <w:uiPriority w:val="99"/>
    <w:rsid w:val="00F7010B"/>
  </w:style>
  <w:style w:type="character" w:customStyle="1" w:styleId="WW8Num4z0">
    <w:name w:val="WW8Num4z0"/>
    <w:uiPriority w:val="99"/>
    <w:rsid w:val="00F7010B"/>
    <w:rPr>
      <w:rFonts w:ascii="Symbol" w:hAnsi="Symbol" w:cs="Symbol"/>
    </w:rPr>
  </w:style>
  <w:style w:type="character" w:customStyle="1" w:styleId="WW8Num4z1">
    <w:name w:val="WW8Num4z1"/>
    <w:uiPriority w:val="99"/>
    <w:rsid w:val="00F7010B"/>
    <w:rPr>
      <w:rFonts w:ascii="Courier New" w:hAnsi="Courier New" w:cs="Courier New"/>
    </w:rPr>
  </w:style>
  <w:style w:type="character" w:customStyle="1" w:styleId="WW8Num4z2">
    <w:name w:val="WW8Num4z2"/>
    <w:uiPriority w:val="99"/>
    <w:rsid w:val="00F7010B"/>
    <w:rPr>
      <w:rFonts w:ascii="Wingdings" w:hAnsi="Wingdings" w:cs="Wingdings"/>
    </w:rPr>
  </w:style>
  <w:style w:type="character" w:customStyle="1" w:styleId="WW8Num5z0">
    <w:name w:val="WW8Num5z0"/>
    <w:uiPriority w:val="99"/>
    <w:rsid w:val="00F7010B"/>
  </w:style>
  <w:style w:type="character" w:customStyle="1" w:styleId="WW8Num5z1">
    <w:name w:val="WW8Num5z1"/>
    <w:uiPriority w:val="99"/>
    <w:rsid w:val="00F7010B"/>
  </w:style>
  <w:style w:type="character" w:customStyle="1" w:styleId="WW8Num5z2">
    <w:name w:val="WW8Num5z2"/>
    <w:uiPriority w:val="99"/>
    <w:rsid w:val="00F7010B"/>
  </w:style>
  <w:style w:type="character" w:customStyle="1" w:styleId="WW8Num5z3">
    <w:name w:val="WW8Num5z3"/>
    <w:uiPriority w:val="99"/>
    <w:rsid w:val="00F7010B"/>
  </w:style>
  <w:style w:type="character" w:customStyle="1" w:styleId="WW8Num5z4">
    <w:name w:val="WW8Num5z4"/>
    <w:uiPriority w:val="99"/>
    <w:rsid w:val="00F7010B"/>
  </w:style>
  <w:style w:type="character" w:customStyle="1" w:styleId="WW8Num5z5">
    <w:name w:val="WW8Num5z5"/>
    <w:uiPriority w:val="99"/>
    <w:rsid w:val="00F7010B"/>
  </w:style>
  <w:style w:type="character" w:customStyle="1" w:styleId="WW8Num5z6">
    <w:name w:val="WW8Num5z6"/>
    <w:uiPriority w:val="99"/>
    <w:rsid w:val="00F7010B"/>
  </w:style>
  <w:style w:type="character" w:customStyle="1" w:styleId="WW8Num5z7">
    <w:name w:val="WW8Num5z7"/>
    <w:uiPriority w:val="99"/>
    <w:rsid w:val="00F7010B"/>
  </w:style>
  <w:style w:type="character" w:customStyle="1" w:styleId="WW8Num5z8">
    <w:name w:val="WW8Num5z8"/>
    <w:uiPriority w:val="99"/>
    <w:rsid w:val="00F7010B"/>
  </w:style>
  <w:style w:type="character" w:customStyle="1" w:styleId="WW8Num6z0">
    <w:name w:val="WW8Num6z0"/>
    <w:uiPriority w:val="99"/>
    <w:rsid w:val="00F7010B"/>
  </w:style>
  <w:style w:type="character" w:customStyle="1" w:styleId="WW8Num6z1">
    <w:name w:val="WW8Num6z1"/>
    <w:uiPriority w:val="99"/>
    <w:rsid w:val="00F7010B"/>
  </w:style>
  <w:style w:type="character" w:customStyle="1" w:styleId="WW8Num6z2">
    <w:name w:val="WW8Num6z2"/>
    <w:uiPriority w:val="99"/>
    <w:rsid w:val="00F7010B"/>
  </w:style>
  <w:style w:type="character" w:customStyle="1" w:styleId="WW8Num6z3">
    <w:name w:val="WW8Num6z3"/>
    <w:uiPriority w:val="99"/>
    <w:rsid w:val="00F7010B"/>
  </w:style>
  <w:style w:type="character" w:customStyle="1" w:styleId="WW8Num6z4">
    <w:name w:val="WW8Num6z4"/>
    <w:uiPriority w:val="99"/>
    <w:rsid w:val="00F7010B"/>
  </w:style>
  <w:style w:type="character" w:customStyle="1" w:styleId="WW8Num6z5">
    <w:name w:val="WW8Num6z5"/>
    <w:uiPriority w:val="99"/>
    <w:rsid w:val="00F7010B"/>
  </w:style>
  <w:style w:type="character" w:customStyle="1" w:styleId="WW8Num6z6">
    <w:name w:val="WW8Num6z6"/>
    <w:uiPriority w:val="99"/>
    <w:rsid w:val="00F7010B"/>
  </w:style>
  <w:style w:type="character" w:customStyle="1" w:styleId="WW8Num6z7">
    <w:name w:val="WW8Num6z7"/>
    <w:uiPriority w:val="99"/>
    <w:rsid w:val="00F7010B"/>
  </w:style>
  <w:style w:type="character" w:customStyle="1" w:styleId="WW8Num6z8">
    <w:name w:val="WW8Num6z8"/>
    <w:uiPriority w:val="99"/>
    <w:rsid w:val="00F7010B"/>
  </w:style>
  <w:style w:type="character" w:customStyle="1" w:styleId="WW8Num7z0">
    <w:name w:val="WW8Num7z0"/>
    <w:uiPriority w:val="99"/>
    <w:rsid w:val="00F7010B"/>
  </w:style>
  <w:style w:type="character" w:customStyle="1" w:styleId="WW8Num8z0">
    <w:name w:val="WW8Num8z0"/>
    <w:uiPriority w:val="99"/>
    <w:rsid w:val="00F7010B"/>
  </w:style>
  <w:style w:type="character" w:customStyle="1" w:styleId="WW8Num8z1">
    <w:name w:val="WW8Num8z1"/>
    <w:uiPriority w:val="99"/>
    <w:rsid w:val="00F7010B"/>
  </w:style>
  <w:style w:type="character" w:customStyle="1" w:styleId="WW8Num8z2">
    <w:name w:val="WW8Num8z2"/>
    <w:uiPriority w:val="99"/>
    <w:rsid w:val="00F7010B"/>
  </w:style>
  <w:style w:type="character" w:customStyle="1" w:styleId="WW8Num8z3">
    <w:name w:val="WW8Num8z3"/>
    <w:uiPriority w:val="99"/>
    <w:rsid w:val="00F7010B"/>
  </w:style>
  <w:style w:type="character" w:customStyle="1" w:styleId="WW8Num8z4">
    <w:name w:val="WW8Num8z4"/>
    <w:uiPriority w:val="99"/>
    <w:rsid w:val="00F7010B"/>
  </w:style>
  <w:style w:type="character" w:customStyle="1" w:styleId="WW8Num8z5">
    <w:name w:val="WW8Num8z5"/>
    <w:uiPriority w:val="99"/>
    <w:rsid w:val="00F7010B"/>
  </w:style>
  <w:style w:type="character" w:customStyle="1" w:styleId="WW8Num8z6">
    <w:name w:val="WW8Num8z6"/>
    <w:uiPriority w:val="99"/>
    <w:rsid w:val="00F7010B"/>
  </w:style>
  <w:style w:type="character" w:customStyle="1" w:styleId="WW8Num8z7">
    <w:name w:val="WW8Num8z7"/>
    <w:uiPriority w:val="99"/>
    <w:rsid w:val="00F7010B"/>
  </w:style>
  <w:style w:type="character" w:customStyle="1" w:styleId="WW8Num8z8">
    <w:name w:val="WW8Num8z8"/>
    <w:uiPriority w:val="99"/>
    <w:rsid w:val="00F7010B"/>
  </w:style>
  <w:style w:type="character" w:customStyle="1" w:styleId="WW8Num9z0">
    <w:name w:val="WW8Num9z0"/>
    <w:uiPriority w:val="99"/>
    <w:rsid w:val="00F7010B"/>
    <w:rPr>
      <w:rFonts w:ascii="Symbol" w:hAnsi="Symbol" w:cs="Symbol"/>
    </w:rPr>
  </w:style>
  <w:style w:type="character" w:customStyle="1" w:styleId="WW8Num9z1">
    <w:name w:val="WW8Num9z1"/>
    <w:uiPriority w:val="99"/>
    <w:rsid w:val="00F7010B"/>
    <w:rPr>
      <w:rFonts w:ascii="Courier New" w:hAnsi="Courier New" w:cs="Courier New"/>
    </w:rPr>
  </w:style>
  <w:style w:type="character" w:customStyle="1" w:styleId="WW8Num9z2">
    <w:name w:val="WW8Num9z2"/>
    <w:uiPriority w:val="99"/>
    <w:rsid w:val="00F7010B"/>
    <w:rPr>
      <w:rFonts w:ascii="Wingdings" w:hAnsi="Wingdings" w:cs="Wingdings"/>
    </w:rPr>
  </w:style>
  <w:style w:type="character" w:customStyle="1" w:styleId="WW8Num10z0">
    <w:name w:val="WW8Num10z0"/>
    <w:uiPriority w:val="99"/>
    <w:rsid w:val="00F7010B"/>
  </w:style>
  <w:style w:type="character" w:customStyle="1" w:styleId="WW8Num11z0">
    <w:name w:val="WW8Num11z0"/>
    <w:uiPriority w:val="99"/>
    <w:rsid w:val="00F7010B"/>
  </w:style>
  <w:style w:type="character" w:customStyle="1" w:styleId="WW8Num12z0">
    <w:name w:val="WW8Num12z0"/>
    <w:uiPriority w:val="99"/>
    <w:rsid w:val="00F7010B"/>
  </w:style>
  <w:style w:type="character" w:customStyle="1" w:styleId="WW8Num13z0">
    <w:name w:val="WW8Num13z0"/>
    <w:uiPriority w:val="99"/>
    <w:rsid w:val="00F7010B"/>
  </w:style>
  <w:style w:type="character" w:customStyle="1" w:styleId="WW8Num14z0">
    <w:name w:val="WW8Num14z0"/>
    <w:uiPriority w:val="99"/>
    <w:rsid w:val="00F7010B"/>
  </w:style>
  <w:style w:type="character" w:customStyle="1" w:styleId="WW8Num14z1">
    <w:name w:val="WW8Num14z1"/>
    <w:uiPriority w:val="99"/>
    <w:rsid w:val="00F7010B"/>
  </w:style>
  <w:style w:type="character" w:customStyle="1" w:styleId="WW8Num14z2">
    <w:name w:val="WW8Num14z2"/>
    <w:uiPriority w:val="99"/>
    <w:rsid w:val="00F7010B"/>
  </w:style>
  <w:style w:type="character" w:customStyle="1" w:styleId="WW8Num14z3">
    <w:name w:val="WW8Num14z3"/>
    <w:uiPriority w:val="99"/>
    <w:rsid w:val="00F7010B"/>
  </w:style>
  <w:style w:type="character" w:customStyle="1" w:styleId="WW8Num14z4">
    <w:name w:val="WW8Num14z4"/>
    <w:uiPriority w:val="99"/>
    <w:rsid w:val="00F7010B"/>
  </w:style>
  <w:style w:type="character" w:customStyle="1" w:styleId="WW8Num14z5">
    <w:name w:val="WW8Num14z5"/>
    <w:uiPriority w:val="99"/>
    <w:rsid w:val="00F7010B"/>
  </w:style>
  <w:style w:type="character" w:customStyle="1" w:styleId="WW8Num14z6">
    <w:name w:val="WW8Num14z6"/>
    <w:uiPriority w:val="99"/>
    <w:rsid w:val="00F7010B"/>
  </w:style>
  <w:style w:type="character" w:customStyle="1" w:styleId="WW8Num14z7">
    <w:name w:val="WW8Num14z7"/>
    <w:uiPriority w:val="99"/>
    <w:rsid w:val="00F7010B"/>
  </w:style>
  <w:style w:type="character" w:customStyle="1" w:styleId="WW8Num14z8">
    <w:name w:val="WW8Num14z8"/>
    <w:uiPriority w:val="99"/>
    <w:rsid w:val="00F7010B"/>
  </w:style>
  <w:style w:type="character" w:customStyle="1" w:styleId="WW8Num15z0">
    <w:name w:val="WW8Num15z0"/>
    <w:uiPriority w:val="99"/>
    <w:rsid w:val="00F7010B"/>
  </w:style>
  <w:style w:type="character" w:customStyle="1" w:styleId="WW8Num16z0">
    <w:name w:val="WW8Num16z0"/>
    <w:uiPriority w:val="99"/>
    <w:rsid w:val="00F7010B"/>
  </w:style>
  <w:style w:type="character" w:customStyle="1" w:styleId="WW8Num16z1">
    <w:name w:val="WW8Num16z1"/>
    <w:uiPriority w:val="99"/>
    <w:rsid w:val="00F7010B"/>
  </w:style>
  <w:style w:type="character" w:customStyle="1" w:styleId="WW8Num16z2">
    <w:name w:val="WW8Num16z2"/>
    <w:uiPriority w:val="99"/>
    <w:rsid w:val="00F7010B"/>
  </w:style>
  <w:style w:type="character" w:customStyle="1" w:styleId="WW8Num16z3">
    <w:name w:val="WW8Num16z3"/>
    <w:uiPriority w:val="99"/>
    <w:rsid w:val="00F7010B"/>
  </w:style>
  <w:style w:type="character" w:customStyle="1" w:styleId="WW8Num16z4">
    <w:name w:val="WW8Num16z4"/>
    <w:uiPriority w:val="99"/>
    <w:rsid w:val="00F7010B"/>
  </w:style>
  <w:style w:type="character" w:customStyle="1" w:styleId="WW8Num16z5">
    <w:name w:val="WW8Num16z5"/>
    <w:uiPriority w:val="99"/>
    <w:rsid w:val="00F7010B"/>
  </w:style>
  <w:style w:type="character" w:customStyle="1" w:styleId="WW8Num16z6">
    <w:name w:val="WW8Num16z6"/>
    <w:uiPriority w:val="99"/>
    <w:rsid w:val="00F7010B"/>
  </w:style>
  <w:style w:type="character" w:customStyle="1" w:styleId="WW8Num16z7">
    <w:name w:val="WW8Num16z7"/>
    <w:uiPriority w:val="99"/>
    <w:rsid w:val="00F7010B"/>
  </w:style>
  <w:style w:type="character" w:customStyle="1" w:styleId="WW8Num16z8">
    <w:name w:val="WW8Num16z8"/>
    <w:uiPriority w:val="99"/>
    <w:rsid w:val="00F7010B"/>
  </w:style>
  <w:style w:type="character" w:customStyle="1" w:styleId="WW8Num17z0">
    <w:name w:val="WW8Num17z0"/>
    <w:uiPriority w:val="99"/>
    <w:rsid w:val="00F7010B"/>
  </w:style>
  <w:style w:type="character" w:customStyle="1" w:styleId="WW8Num17z1">
    <w:name w:val="WW8Num17z1"/>
    <w:uiPriority w:val="99"/>
    <w:rsid w:val="00F7010B"/>
  </w:style>
  <w:style w:type="character" w:customStyle="1" w:styleId="WW8Num17z2">
    <w:name w:val="WW8Num17z2"/>
    <w:uiPriority w:val="99"/>
    <w:rsid w:val="00F7010B"/>
  </w:style>
  <w:style w:type="character" w:customStyle="1" w:styleId="WW8Num17z3">
    <w:name w:val="WW8Num17z3"/>
    <w:uiPriority w:val="99"/>
    <w:rsid w:val="00F7010B"/>
  </w:style>
  <w:style w:type="character" w:customStyle="1" w:styleId="WW8Num17z4">
    <w:name w:val="WW8Num17z4"/>
    <w:uiPriority w:val="99"/>
    <w:rsid w:val="00F7010B"/>
  </w:style>
  <w:style w:type="character" w:customStyle="1" w:styleId="WW8Num17z5">
    <w:name w:val="WW8Num17z5"/>
    <w:uiPriority w:val="99"/>
    <w:rsid w:val="00F7010B"/>
  </w:style>
  <w:style w:type="character" w:customStyle="1" w:styleId="WW8Num17z6">
    <w:name w:val="WW8Num17z6"/>
    <w:uiPriority w:val="99"/>
    <w:rsid w:val="00F7010B"/>
  </w:style>
  <w:style w:type="character" w:customStyle="1" w:styleId="WW8Num17z7">
    <w:name w:val="WW8Num17z7"/>
    <w:uiPriority w:val="99"/>
    <w:rsid w:val="00F7010B"/>
  </w:style>
  <w:style w:type="character" w:customStyle="1" w:styleId="WW8Num17z8">
    <w:name w:val="WW8Num17z8"/>
    <w:uiPriority w:val="99"/>
    <w:rsid w:val="00F7010B"/>
  </w:style>
  <w:style w:type="character" w:customStyle="1" w:styleId="WW8Num18z0">
    <w:name w:val="WW8Num18z0"/>
    <w:uiPriority w:val="99"/>
    <w:rsid w:val="00F7010B"/>
  </w:style>
  <w:style w:type="character" w:customStyle="1" w:styleId="WW8Num18z1">
    <w:name w:val="WW8Num18z1"/>
    <w:uiPriority w:val="99"/>
    <w:rsid w:val="00F7010B"/>
  </w:style>
  <w:style w:type="character" w:customStyle="1" w:styleId="WW8Num18z2">
    <w:name w:val="WW8Num18z2"/>
    <w:uiPriority w:val="99"/>
    <w:rsid w:val="00F7010B"/>
  </w:style>
  <w:style w:type="character" w:customStyle="1" w:styleId="WW8Num18z3">
    <w:name w:val="WW8Num18z3"/>
    <w:uiPriority w:val="99"/>
    <w:rsid w:val="00F7010B"/>
  </w:style>
  <w:style w:type="character" w:customStyle="1" w:styleId="WW8Num18z4">
    <w:name w:val="WW8Num18z4"/>
    <w:uiPriority w:val="99"/>
    <w:rsid w:val="00F7010B"/>
  </w:style>
  <w:style w:type="character" w:customStyle="1" w:styleId="WW8Num18z5">
    <w:name w:val="WW8Num18z5"/>
    <w:uiPriority w:val="99"/>
    <w:rsid w:val="00F7010B"/>
  </w:style>
  <w:style w:type="character" w:customStyle="1" w:styleId="WW8Num18z6">
    <w:name w:val="WW8Num18z6"/>
    <w:uiPriority w:val="99"/>
    <w:rsid w:val="00F7010B"/>
  </w:style>
  <w:style w:type="character" w:customStyle="1" w:styleId="WW8Num18z7">
    <w:name w:val="WW8Num18z7"/>
    <w:uiPriority w:val="99"/>
    <w:rsid w:val="00F7010B"/>
  </w:style>
  <w:style w:type="character" w:customStyle="1" w:styleId="WW8Num18z8">
    <w:name w:val="WW8Num18z8"/>
    <w:uiPriority w:val="99"/>
    <w:rsid w:val="00F7010B"/>
  </w:style>
  <w:style w:type="character" w:customStyle="1" w:styleId="WW8Num19z0">
    <w:name w:val="WW8Num19z0"/>
    <w:uiPriority w:val="99"/>
    <w:rsid w:val="00F7010B"/>
  </w:style>
  <w:style w:type="character" w:customStyle="1" w:styleId="WW8Num20z0">
    <w:name w:val="WW8Num20z0"/>
    <w:uiPriority w:val="99"/>
    <w:rsid w:val="00F7010B"/>
  </w:style>
  <w:style w:type="character" w:customStyle="1" w:styleId="WW8Num21z0">
    <w:name w:val="WW8Num21z0"/>
    <w:uiPriority w:val="99"/>
    <w:rsid w:val="00F7010B"/>
    <w:rPr>
      <w:rFonts w:ascii="Arial" w:hAnsi="Arial" w:cs="Arial"/>
    </w:rPr>
  </w:style>
  <w:style w:type="character" w:customStyle="1" w:styleId="WW8Num22z0">
    <w:name w:val="WW8Num22z0"/>
    <w:uiPriority w:val="99"/>
    <w:rsid w:val="00F7010B"/>
  </w:style>
  <w:style w:type="character" w:customStyle="1" w:styleId="WW8Num23z0">
    <w:name w:val="WW8Num23z0"/>
    <w:uiPriority w:val="99"/>
    <w:rsid w:val="00F7010B"/>
  </w:style>
  <w:style w:type="character" w:customStyle="1" w:styleId="WW8Num24z0">
    <w:name w:val="WW8Num24z0"/>
    <w:uiPriority w:val="99"/>
    <w:rsid w:val="00F7010B"/>
  </w:style>
  <w:style w:type="character" w:customStyle="1" w:styleId="WW8Num24z1">
    <w:name w:val="WW8Num24z1"/>
    <w:uiPriority w:val="99"/>
    <w:rsid w:val="00F7010B"/>
  </w:style>
  <w:style w:type="character" w:customStyle="1" w:styleId="WW8Num24z2">
    <w:name w:val="WW8Num24z2"/>
    <w:uiPriority w:val="99"/>
    <w:rsid w:val="00F7010B"/>
  </w:style>
  <w:style w:type="character" w:customStyle="1" w:styleId="WW8Num24z3">
    <w:name w:val="WW8Num24z3"/>
    <w:uiPriority w:val="99"/>
    <w:rsid w:val="00F7010B"/>
  </w:style>
  <w:style w:type="character" w:customStyle="1" w:styleId="WW8Num24z4">
    <w:name w:val="WW8Num24z4"/>
    <w:uiPriority w:val="99"/>
    <w:rsid w:val="00F7010B"/>
  </w:style>
  <w:style w:type="character" w:customStyle="1" w:styleId="WW8Num24z5">
    <w:name w:val="WW8Num24z5"/>
    <w:uiPriority w:val="99"/>
    <w:rsid w:val="00F7010B"/>
  </w:style>
  <w:style w:type="character" w:customStyle="1" w:styleId="WW8Num24z6">
    <w:name w:val="WW8Num24z6"/>
    <w:uiPriority w:val="99"/>
    <w:rsid w:val="00F7010B"/>
  </w:style>
  <w:style w:type="character" w:customStyle="1" w:styleId="WW8Num24z7">
    <w:name w:val="WW8Num24z7"/>
    <w:uiPriority w:val="99"/>
    <w:rsid w:val="00F7010B"/>
  </w:style>
  <w:style w:type="character" w:customStyle="1" w:styleId="WW8Num24z8">
    <w:name w:val="WW8Num24z8"/>
    <w:uiPriority w:val="99"/>
    <w:rsid w:val="00F7010B"/>
  </w:style>
  <w:style w:type="character" w:customStyle="1" w:styleId="WW8Num25z0">
    <w:name w:val="WW8Num25z0"/>
    <w:uiPriority w:val="99"/>
    <w:rsid w:val="00F7010B"/>
    <w:rPr>
      <w:rFonts w:ascii="Adobe Garamond Pro" w:hAnsi="Adobe Garamond Pro" w:cs="Adobe Garamond Pro"/>
    </w:rPr>
  </w:style>
  <w:style w:type="character" w:customStyle="1" w:styleId="WW8Num25z1">
    <w:name w:val="WW8Num25z1"/>
    <w:uiPriority w:val="99"/>
    <w:rsid w:val="00F7010B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7010B"/>
    <w:rPr>
      <w:rFonts w:ascii="Wingdings" w:hAnsi="Wingdings" w:cs="Wingdings"/>
    </w:rPr>
  </w:style>
  <w:style w:type="character" w:customStyle="1" w:styleId="WW8Num25z3">
    <w:name w:val="WW8Num25z3"/>
    <w:uiPriority w:val="99"/>
    <w:rsid w:val="00F7010B"/>
    <w:rPr>
      <w:rFonts w:ascii="Symbol" w:hAnsi="Symbol" w:cs="Symbol"/>
    </w:rPr>
  </w:style>
  <w:style w:type="character" w:customStyle="1" w:styleId="WW8Num26z0">
    <w:name w:val="WW8Num26z0"/>
    <w:uiPriority w:val="99"/>
    <w:rsid w:val="00F7010B"/>
  </w:style>
  <w:style w:type="character" w:customStyle="1" w:styleId="WW8Num27z0">
    <w:name w:val="WW8Num27z0"/>
    <w:uiPriority w:val="99"/>
    <w:rsid w:val="00F7010B"/>
  </w:style>
  <w:style w:type="character" w:customStyle="1" w:styleId="WW8Num27z1">
    <w:name w:val="WW8Num27z1"/>
    <w:uiPriority w:val="99"/>
    <w:rsid w:val="00F7010B"/>
    <w:rPr>
      <w:rFonts w:ascii="Arial" w:hAnsi="Arial" w:cs="Arial"/>
    </w:rPr>
  </w:style>
  <w:style w:type="character" w:customStyle="1" w:styleId="WW8Num28z0">
    <w:name w:val="WW8Num28z0"/>
    <w:uiPriority w:val="99"/>
    <w:rsid w:val="00F7010B"/>
    <w:rPr>
      <w:sz w:val="20"/>
      <w:szCs w:val="20"/>
    </w:rPr>
  </w:style>
  <w:style w:type="character" w:customStyle="1" w:styleId="WW8Num28z1">
    <w:name w:val="WW8Num28z1"/>
    <w:uiPriority w:val="99"/>
    <w:rsid w:val="00F7010B"/>
  </w:style>
  <w:style w:type="character" w:customStyle="1" w:styleId="WW8Num29z0">
    <w:name w:val="WW8Num29z0"/>
    <w:uiPriority w:val="99"/>
    <w:rsid w:val="00F7010B"/>
  </w:style>
  <w:style w:type="character" w:customStyle="1" w:styleId="WW8Num29z1">
    <w:name w:val="WW8Num29z1"/>
    <w:uiPriority w:val="99"/>
    <w:rsid w:val="00F7010B"/>
    <w:rPr>
      <w:rFonts w:ascii="Arial" w:hAnsi="Arial" w:cs="Arial"/>
    </w:rPr>
  </w:style>
  <w:style w:type="character" w:customStyle="1" w:styleId="WW8Num30z0">
    <w:name w:val="WW8Num30z0"/>
    <w:uiPriority w:val="99"/>
    <w:rsid w:val="00F7010B"/>
  </w:style>
  <w:style w:type="character" w:customStyle="1" w:styleId="WW8Num30z1">
    <w:name w:val="WW8Num30z1"/>
    <w:uiPriority w:val="99"/>
    <w:rsid w:val="00F7010B"/>
  </w:style>
  <w:style w:type="character" w:customStyle="1" w:styleId="WW8Num30z2">
    <w:name w:val="WW8Num30z2"/>
    <w:uiPriority w:val="99"/>
    <w:rsid w:val="00F7010B"/>
  </w:style>
  <w:style w:type="character" w:customStyle="1" w:styleId="WW8Num30z3">
    <w:name w:val="WW8Num30z3"/>
    <w:uiPriority w:val="99"/>
    <w:rsid w:val="00F7010B"/>
  </w:style>
  <w:style w:type="character" w:customStyle="1" w:styleId="WW8Num30z4">
    <w:name w:val="WW8Num30z4"/>
    <w:uiPriority w:val="99"/>
    <w:rsid w:val="00F7010B"/>
  </w:style>
  <w:style w:type="character" w:customStyle="1" w:styleId="WW8Num30z5">
    <w:name w:val="WW8Num30z5"/>
    <w:uiPriority w:val="99"/>
    <w:rsid w:val="00F7010B"/>
  </w:style>
  <w:style w:type="character" w:customStyle="1" w:styleId="WW8Num30z6">
    <w:name w:val="WW8Num30z6"/>
    <w:uiPriority w:val="99"/>
    <w:rsid w:val="00F7010B"/>
  </w:style>
  <w:style w:type="character" w:customStyle="1" w:styleId="WW8Num30z7">
    <w:name w:val="WW8Num30z7"/>
    <w:uiPriority w:val="99"/>
    <w:rsid w:val="00F7010B"/>
  </w:style>
  <w:style w:type="character" w:customStyle="1" w:styleId="WW8Num30z8">
    <w:name w:val="WW8Num30z8"/>
    <w:uiPriority w:val="99"/>
    <w:rsid w:val="00F7010B"/>
  </w:style>
  <w:style w:type="character" w:customStyle="1" w:styleId="WW8Num31z0">
    <w:name w:val="WW8Num31z0"/>
    <w:uiPriority w:val="99"/>
    <w:rsid w:val="00F7010B"/>
  </w:style>
  <w:style w:type="character" w:customStyle="1" w:styleId="Bekezdsalapbettpusa1">
    <w:name w:val="Bekezdés alapbetűtípusa1"/>
    <w:uiPriority w:val="99"/>
    <w:rsid w:val="00F7010B"/>
  </w:style>
  <w:style w:type="character" w:customStyle="1" w:styleId="Cmsor1Char">
    <w:name w:val="Címsor 1 Char"/>
    <w:uiPriority w:val="99"/>
    <w:rsid w:val="00F7010B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uiPriority w:val="99"/>
    <w:rsid w:val="00F7010B"/>
    <w:rPr>
      <w:b/>
      <w:bCs/>
      <w:sz w:val="32"/>
      <w:szCs w:val="32"/>
      <w:lang w:val="hu-HU"/>
    </w:rPr>
  </w:style>
  <w:style w:type="character" w:customStyle="1" w:styleId="lfejChar">
    <w:name w:val="Élőfej Char"/>
    <w:uiPriority w:val="99"/>
    <w:rsid w:val="00F7010B"/>
    <w:rPr>
      <w:sz w:val="24"/>
      <w:szCs w:val="24"/>
      <w:lang w:val="hu-HU"/>
    </w:rPr>
  </w:style>
  <w:style w:type="character" w:styleId="PageNumber">
    <w:name w:val="page number"/>
    <w:basedOn w:val="Bekezdsalapbettpusa1"/>
    <w:uiPriority w:val="99"/>
    <w:rsid w:val="00F7010B"/>
  </w:style>
  <w:style w:type="character" w:customStyle="1" w:styleId="SzvegtrzsChar">
    <w:name w:val="Szövegtörzs Char"/>
    <w:uiPriority w:val="99"/>
    <w:rsid w:val="00F7010B"/>
    <w:rPr>
      <w:sz w:val="24"/>
      <w:szCs w:val="24"/>
      <w:lang w:val="hu-HU"/>
    </w:rPr>
  </w:style>
  <w:style w:type="character" w:customStyle="1" w:styleId="llbChar">
    <w:name w:val="Élőláb Char"/>
    <w:uiPriority w:val="99"/>
    <w:rsid w:val="00F7010B"/>
    <w:rPr>
      <w:sz w:val="24"/>
      <w:szCs w:val="24"/>
      <w:lang w:val="hu-HU"/>
    </w:rPr>
  </w:style>
  <w:style w:type="character" w:customStyle="1" w:styleId="Szvegtrzs2Char">
    <w:name w:val="Szövegtörzs 2 Char"/>
    <w:uiPriority w:val="99"/>
    <w:rsid w:val="00F7010B"/>
    <w:rPr>
      <w:b/>
      <w:bCs/>
      <w:lang w:val="hu-HU"/>
    </w:rPr>
  </w:style>
  <w:style w:type="character" w:customStyle="1" w:styleId="Cmsor2Char">
    <w:name w:val="Címsor 2 Char"/>
    <w:uiPriority w:val="99"/>
    <w:rsid w:val="00F7010B"/>
    <w:rPr>
      <w:rFonts w:ascii="Calibri" w:eastAsia="MS Gothic" w:hAnsi="Calibri" w:cs="Calibri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uiPriority w:val="99"/>
    <w:rsid w:val="00F7010B"/>
    <w:rPr>
      <w:rFonts w:ascii="Calibri" w:eastAsia="MS Gothic" w:hAnsi="Calibri" w:cs="Calibri"/>
      <w:b/>
      <w:bCs/>
      <w:sz w:val="26"/>
      <w:szCs w:val="26"/>
      <w:lang w:val="hu-HU"/>
    </w:rPr>
  </w:style>
  <w:style w:type="character" w:customStyle="1" w:styleId="Cmsor5Char">
    <w:name w:val="Címsor 5 Char"/>
    <w:uiPriority w:val="99"/>
    <w:rsid w:val="00F7010B"/>
    <w:rPr>
      <w:rFonts w:ascii="Cambria" w:eastAsia="MS Mincho" w:hAnsi="Cambria" w:cs="Cambria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uiPriority w:val="99"/>
    <w:rsid w:val="00F7010B"/>
    <w:rPr>
      <w:rFonts w:ascii="Cambria" w:eastAsia="MS Mincho" w:hAnsi="Cambria" w:cs="Cambria"/>
      <w:b/>
      <w:bCs/>
      <w:sz w:val="22"/>
      <w:szCs w:val="22"/>
      <w:lang w:val="hu-HU"/>
    </w:rPr>
  </w:style>
  <w:style w:type="character" w:customStyle="1" w:styleId="Cmsor7Char">
    <w:name w:val="Címsor 7 Char"/>
    <w:uiPriority w:val="99"/>
    <w:rsid w:val="00F7010B"/>
    <w:rPr>
      <w:rFonts w:ascii="Cambria" w:eastAsia="MS Mincho" w:hAnsi="Cambria" w:cs="Cambria"/>
      <w:sz w:val="24"/>
      <w:szCs w:val="24"/>
      <w:lang w:val="hu-HU"/>
    </w:rPr>
  </w:style>
  <w:style w:type="character" w:customStyle="1" w:styleId="Cmsor8Char">
    <w:name w:val="Címsor 8 Char"/>
    <w:uiPriority w:val="99"/>
    <w:rsid w:val="00F7010B"/>
    <w:rPr>
      <w:rFonts w:ascii="Cambria" w:eastAsia="MS Mincho" w:hAnsi="Cambria" w:cs="Cambria"/>
      <w:i/>
      <w:iCs/>
      <w:sz w:val="24"/>
      <w:szCs w:val="24"/>
      <w:lang w:val="hu-HU"/>
    </w:rPr>
  </w:style>
  <w:style w:type="character" w:customStyle="1" w:styleId="Cmsor9Char">
    <w:name w:val="Címsor 9 Char"/>
    <w:uiPriority w:val="99"/>
    <w:rsid w:val="00F7010B"/>
    <w:rPr>
      <w:rFonts w:ascii="Calibri" w:eastAsia="MS Gothic" w:hAnsi="Calibri" w:cs="Calibri"/>
      <w:sz w:val="22"/>
      <w:szCs w:val="22"/>
      <w:lang w:val="hu-HU"/>
    </w:rPr>
  </w:style>
  <w:style w:type="paragraph" w:customStyle="1" w:styleId="Cmsor">
    <w:name w:val="Címsor"/>
    <w:basedOn w:val="Normal"/>
    <w:next w:val="BodyText"/>
    <w:uiPriority w:val="99"/>
    <w:rsid w:val="00F7010B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7010B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37367"/>
    <w:rPr>
      <w:sz w:val="20"/>
      <w:szCs w:val="20"/>
      <w:lang w:eastAsia="zh-CN"/>
    </w:rPr>
  </w:style>
  <w:style w:type="paragraph" w:styleId="List">
    <w:name w:val="List"/>
    <w:basedOn w:val="BodyText"/>
    <w:uiPriority w:val="99"/>
    <w:rsid w:val="00F7010B"/>
  </w:style>
  <w:style w:type="paragraph" w:styleId="Caption">
    <w:name w:val="caption"/>
    <w:basedOn w:val="Normal"/>
    <w:uiPriority w:val="99"/>
    <w:qFormat/>
    <w:rsid w:val="00F7010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rgymutat">
    <w:name w:val="Tárgymutató"/>
    <w:basedOn w:val="Normal"/>
    <w:uiPriority w:val="99"/>
    <w:rsid w:val="00F7010B"/>
    <w:pPr>
      <w:suppressLineNumbers/>
    </w:pPr>
  </w:style>
  <w:style w:type="paragraph" w:customStyle="1" w:styleId="cm">
    <w:name w:val="c’m"/>
    <w:basedOn w:val="Heading1"/>
    <w:uiPriority w:val="99"/>
    <w:rsid w:val="00F7010B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Header">
    <w:name w:val="header"/>
    <w:basedOn w:val="Normal"/>
    <w:link w:val="HeaderChar"/>
    <w:uiPriority w:val="99"/>
    <w:rsid w:val="00F7010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7367"/>
    <w:rPr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F7010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367"/>
    <w:rPr>
      <w:sz w:val="20"/>
      <w:szCs w:val="20"/>
      <w:lang w:eastAsia="zh-CN"/>
    </w:rPr>
  </w:style>
  <w:style w:type="paragraph" w:customStyle="1" w:styleId="Szvegtrzs21">
    <w:name w:val="Szövegtörzs 21"/>
    <w:basedOn w:val="Normal"/>
    <w:uiPriority w:val="99"/>
    <w:rsid w:val="00F7010B"/>
    <w:pPr>
      <w:jc w:val="both"/>
    </w:pPr>
    <w:rPr>
      <w:b/>
      <w:bCs/>
    </w:rPr>
  </w:style>
  <w:style w:type="paragraph" w:customStyle="1" w:styleId="Default">
    <w:name w:val="Default"/>
    <w:uiPriority w:val="99"/>
    <w:rsid w:val="00F7010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al"/>
    <w:uiPriority w:val="99"/>
    <w:rsid w:val="00F7010B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F701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367"/>
    <w:rPr>
      <w:sz w:val="0"/>
      <w:szCs w:val="0"/>
      <w:lang w:eastAsia="zh-CN"/>
    </w:rPr>
  </w:style>
  <w:style w:type="paragraph" w:styleId="ListParagraph">
    <w:name w:val="List Paragraph"/>
    <w:basedOn w:val="Normal"/>
    <w:uiPriority w:val="99"/>
    <w:qFormat/>
    <w:rsid w:val="00F7010B"/>
    <w:pPr>
      <w:autoSpaceDE/>
      <w:ind w:left="720"/>
    </w:pPr>
    <w:rPr>
      <w:sz w:val="24"/>
      <w:szCs w:val="24"/>
      <w:lang w:val="en-GB"/>
    </w:rPr>
  </w:style>
  <w:style w:type="paragraph" w:customStyle="1" w:styleId="Tblzattartalom">
    <w:name w:val="Táblázattartalom"/>
    <w:basedOn w:val="Normal"/>
    <w:uiPriority w:val="99"/>
    <w:rsid w:val="00F7010B"/>
    <w:pPr>
      <w:suppressLineNumbers/>
    </w:pPr>
  </w:style>
  <w:style w:type="paragraph" w:customStyle="1" w:styleId="Tblzatfejlc">
    <w:name w:val="Táblázatfejléc"/>
    <w:basedOn w:val="Tblzattartalom"/>
    <w:uiPriority w:val="99"/>
    <w:rsid w:val="00F7010B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C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C0487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C0487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C0487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F54431"/>
    <w:pPr>
      <w:suppressAutoHyphens w:val="0"/>
      <w:autoSpaceDN w:val="0"/>
      <w:spacing w:after="120"/>
      <w:ind w:left="283"/>
    </w:pPr>
    <w:rPr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54431"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455</Words>
  <Characters>3143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kl</cp:lastModifiedBy>
  <cp:revision>2</cp:revision>
  <cp:lastPrinted>2012-03-06T17:02:00Z</cp:lastPrinted>
  <dcterms:created xsi:type="dcterms:W3CDTF">2017-06-12T14:44:00Z</dcterms:created>
  <dcterms:modified xsi:type="dcterms:W3CDTF">2017-06-12T14:44:00Z</dcterms:modified>
</cp:coreProperties>
</file>